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DB4CDC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3206427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74205A80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1C18D23" wp14:editId="09506291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3CE4C0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3CAF142B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CA20512" w14:textId="77777777">
        <w:tc>
          <w:tcPr>
            <w:tcW w:w="9002" w:type="dxa"/>
            <w:shd w:val="clear" w:color="auto" w:fill="66CCFF"/>
          </w:tcPr>
          <w:p w14:paraId="23A593F5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229EBC8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D471FF6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1EA9622D" w14:textId="77777777" w:rsidR="009B1CD0" w:rsidRDefault="009B1CD0" w:rsidP="006C4338">
      <w:pPr>
        <w:tabs>
          <w:tab w:val="left" w:pos="851"/>
        </w:tabs>
      </w:pPr>
    </w:p>
    <w:p w14:paraId="63281BB5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14BBD3E9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04BD4D5E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6D4DB9B5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59DA352F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3374396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1A28A078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3A0E04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3A88EDB" w14:textId="77777777">
        <w:tc>
          <w:tcPr>
            <w:tcW w:w="10277" w:type="dxa"/>
            <w:shd w:val="clear" w:color="auto" w:fill="66CCFF"/>
          </w:tcPr>
          <w:p w14:paraId="6DC9D977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247D65AA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9B1F934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l’accord-cadre</w:t>
      </w:r>
      <w:r w:rsidRPr="00A2106F">
        <w:rPr>
          <w:rFonts w:ascii="Tahoma" w:hAnsi="Tahoma" w:cs="Tahoma"/>
        </w:rPr>
        <w:t>:</w:t>
      </w:r>
    </w:p>
    <w:p w14:paraId="3BB246E9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370BD8A2" w14:textId="77777777" w:rsidR="00ED2976" w:rsidRPr="00ED2976" w:rsidRDefault="00ED2976" w:rsidP="00ED2976">
      <w:pPr>
        <w:rPr>
          <w:rFonts w:ascii="Tahoma" w:hAnsi="Tahoma" w:cs="Tahoma"/>
          <w:b/>
        </w:rPr>
      </w:pPr>
      <w:r w:rsidRPr="00ED2976">
        <w:rPr>
          <w:rFonts w:ascii="Tahoma" w:hAnsi="Tahoma" w:cs="Tahoma"/>
          <w:b/>
        </w:rPr>
        <w:t>Consultation n° 2025DAL0084 :</w:t>
      </w:r>
    </w:p>
    <w:p w14:paraId="5C829EE9" w14:textId="77777777" w:rsidR="00ED2976" w:rsidRPr="00ED2976" w:rsidRDefault="00ED2976" w:rsidP="00ED2976">
      <w:pPr>
        <w:jc w:val="both"/>
        <w:rPr>
          <w:rFonts w:ascii="Tahoma" w:hAnsi="Tahoma" w:cs="Tahoma"/>
          <w:b/>
        </w:rPr>
      </w:pPr>
    </w:p>
    <w:p w14:paraId="3F30924D" w14:textId="1A17253E" w:rsidR="00F87D32" w:rsidRPr="00557570" w:rsidRDefault="00ED2976" w:rsidP="00ED2976">
      <w:pPr>
        <w:jc w:val="both"/>
        <w:rPr>
          <w:rFonts w:ascii="Arial Narrow" w:hAnsi="Arial Narrow"/>
          <w:b/>
          <w:color w:val="C00000"/>
          <w:sz w:val="24"/>
          <w:szCs w:val="24"/>
        </w:rPr>
      </w:pPr>
      <w:r w:rsidRPr="00ED2976">
        <w:rPr>
          <w:rFonts w:ascii="Tahoma" w:hAnsi="Tahoma" w:cs="Tahoma"/>
          <w:b/>
          <w:bCs/>
        </w:rPr>
        <w:t>Prestation d’externalisation des archives médicales du Centre Hospitalier Universitaire de Brest</w:t>
      </w:r>
    </w:p>
    <w:p w14:paraId="45697947" w14:textId="77777777" w:rsidR="00B2407A" w:rsidRPr="00FC66A7" w:rsidRDefault="00B2407A" w:rsidP="0007015C">
      <w:pPr>
        <w:rPr>
          <w:rFonts w:ascii="Tahoma" w:hAnsi="Tahoma" w:cs="Tahoma"/>
          <w:b/>
          <w:bCs/>
        </w:rPr>
      </w:pPr>
    </w:p>
    <w:p w14:paraId="7A5E6272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11F39E76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4A12CFD6" w14:textId="77777777" w:rsidR="009B1CD0" w:rsidRPr="00A2106F" w:rsidRDefault="0050014C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>(en cas de non allotissement)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4EBC1CB5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1A62F09" w14:textId="77777777"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7F673998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3D5E12" w:rsidRPr="000941D1" w14:paraId="3DB3BAD3" w14:textId="77777777" w:rsidTr="00B2407A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36196771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14:paraId="07A23132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14:paraId="74460827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B06D10" w:rsidRPr="000941D1" w14:paraId="0EA8A43B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331317D4" w14:textId="77777777"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7E85FE6C" w14:textId="4F104B78" w:rsidR="00B06D10" w:rsidRPr="003A1F04" w:rsidRDefault="00B06D10" w:rsidP="00B06D10">
            <w:pPr>
              <w:jc w:val="center"/>
              <w:rPr>
                <w:rFonts w:cs="Tahoma"/>
                <w:b/>
              </w:rPr>
            </w:pPr>
          </w:p>
        </w:tc>
        <w:tc>
          <w:tcPr>
            <w:tcW w:w="7554" w:type="dxa"/>
            <w:shd w:val="clear" w:color="auto" w:fill="auto"/>
            <w:vAlign w:val="center"/>
          </w:tcPr>
          <w:p w14:paraId="757E7057" w14:textId="77777777" w:rsidR="00B06D10" w:rsidRPr="008D394C" w:rsidRDefault="00B06D10" w:rsidP="00B06D10">
            <w:pPr>
              <w:rPr>
                <w:rFonts w:ascii="Tahoma" w:hAnsi="Tahoma" w:cs="Tahoma"/>
                <w:lang w:eastAsia="en-US"/>
              </w:rPr>
            </w:pPr>
          </w:p>
        </w:tc>
      </w:tr>
    </w:tbl>
    <w:p w14:paraId="21D863BE" w14:textId="77777777"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05772B4C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47C4A9B9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5EAFF100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1EBD8231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67384892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754500C6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733B8FCE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4F08D6FC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12C52D9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956FF67" w14:textId="77777777" w:rsidR="00ED2976" w:rsidRDefault="00ED297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3C7FF90" w14:textId="77777777" w:rsidR="00ED2976" w:rsidRDefault="00ED297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C730561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3E8834B" w14:textId="77777777" w:rsidR="0029631F" w:rsidRDefault="0029631F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3A23D12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008FD776" w14:textId="77777777" w:rsidTr="00D2655F">
        <w:tc>
          <w:tcPr>
            <w:tcW w:w="10277" w:type="dxa"/>
            <w:shd w:val="clear" w:color="auto" w:fill="66CCFF"/>
          </w:tcPr>
          <w:p w14:paraId="220DA56C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29497853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0299D350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624C43CB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22D1ACE3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60E24300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3313C3A" w14:textId="12CFF6EF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AA3D45" w:rsidRPr="00AA3D45">
        <w:rPr>
          <w:rFonts w:ascii="Tahoma" w:hAnsi="Tahoma" w:cs="Tahoma"/>
          <w:b/>
        </w:rPr>
        <w:t>202</w:t>
      </w:r>
      <w:r w:rsidR="0029631F">
        <w:rPr>
          <w:rFonts w:ascii="Tahoma" w:hAnsi="Tahoma" w:cs="Tahoma"/>
          <w:b/>
        </w:rPr>
        <w:t>5</w:t>
      </w:r>
      <w:r w:rsidR="00AA3D45" w:rsidRPr="00AA3D45">
        <w:rPr>
          <w:rFonts w:ascii="Tahoma" w:hAnsi="Tahoma" w:cs="Tahoma"/>
          <w:b/>
        </w:rPr>
        <w:t>DAL00</w:t>
      </w:r>
      <w:r w:rsidR="00445286">
        <w:rPr>
          <w:rFonts w:ascii="Tahoma" w:hAnsi="Tahoma" w:cs="Tahoma"/>
          <w:b/>
        </w:rPr>
        <w:t>8</w:t>
      </w:r>
      <w:r w:rsidR="00ED2976">
        <w:rPr>
          <w:rFonts w:ascii="Tahoma" w:hAnsi="Tahoma" w:cs="Tahoma"/>
          <w:b/>
        </w:rPr>
        <w:t>4</w:t>
      </w:r>
    </w:p>
    <w:p w14:paraId="72E0661E" w14:textId="062E018C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D255CC">
        <w:rPr>
          <w:rFonts w:ascii="Tahoma" w:hAnsi="Tahoma" w:cs="Tahoma"/>
          <w:b/>
        </w:rPr>
        <w:t>202</w:t>
      </w:r>
      <w:r w:rsidR="0029631F">
        <w:rPr>
          <w:rFonts w:ascii="Tahoma" w:hAnsi="Tahoma" w:cs="Tahoma"/>
          <w:b/>
        </w:rPr>
        <w:t>5</w:t>
      </w:r>
      <w:r w:rsidR="00D255CC">
        <w:rPr>
          <w:rFonts w:ascii="Tahoma" w:hAnsi="Tahoma" w:cs="Tahoma"/>
          <w:b/>
        </w:rPr>
        <w:t>DAL00</w:t>
      </w:r>
      <w:r w:rsidR="00445286">
        <w:rPr>
          <w:rFonts w:ascii="Tahoma" w:hAnsi="Tahoma" w:cs="Tahoma"/>
          <w:b/>
        </w:rPr>
        <w:t>8</w:t>
      </w:r>
      <w:r w:rsidR="00ED2976">
        <w:rPr>
          <w:rFonts w:ascii="Tahoma" w:hAnsi="Tahoma" w:cs="Tahoma"/>
          <w:b/>
        </w:rPr>
        <w:t>4</w:t>
      </w:r>
    </w:p>
    <w:p w14:paraId="25BA8011" w14:textId="0547FC74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D255CC">
        <w:rPr>
          <w:rFonts w:ascii="Tahoma" w:hAnsi="Tahoma" w:cs="Tahoma"/>
          <w:b/>
        </w:rPr>
        <w:t>202</w:t>
      </w:r>
      <w:r w:rsidR="0029631F">
        <w:rPr>
          <w:rFonts w:ascii="Tahoma" w:hAnsi="Tahoma" w:cs="Tahoma"/>
          <w:b/>
        </w:rPr>
        <w:t>5</w:t>
      </w:r>
      <w:r w:rsidR="00D255CC">
        <w:rPr>
          <w:rFonts w:ascii="Tahoma" w:hAnsi="Tahoma" w:cs="Tahoma"/>
          <w:b/>
        </w:rPr>
        <w:t>DAL00</w:t>
      </w:r>
      <w:r w:rsidR="00445286">
        <w:rPr>
          <w:rFonts w:ascii="Tahoma" w:hAnsi="Tahoma" w:cs="Tahoma"/>
          <w:b/>
        </w:rPr>
        <w:t>8</w:t>
      </w:r>
      <w:r w:rsidR="00ED2976">
        <w:rPr>
          <w:rFonts w:ascii="Tahoma" w:hAnsi="Tahoma" w:cs="Tahoma"/>
          <w:b/>
        </w:rPr>
        <w:t>4</w:t>
      </w:r>
    </w:p>
    <w:p w14:paraId="7ECFC6B1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04066F3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05E433B9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EA0E4ED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1D7B0BBA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47D97D2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3135FE13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7F60EDE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4492957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67C25F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3C9F9C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680413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1522FA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8FBB3C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2C880C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66C1B64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7C63756F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E9D26AD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3DE17E5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EB95C27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810F7A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F9469D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16CE9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8FFB990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57EB330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8AD052A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0ABF618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00CEEC1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4B303B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467921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645C481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347262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B8F60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67D147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6786A22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30756E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B9CF617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F99AFF8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160067E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89DF1B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E4EBE3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E326E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E595D1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555130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BC794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29C1C4D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9F69FB2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5954E5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F1A97E1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A415F89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FB11F1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2EC181B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06657737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D9B1D51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42C0B04D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53847D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0B2838EE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11CBCD5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6684FD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70FA44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E1D1BF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DC5CD9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86CAF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C98DAE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F124F0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C6E45C4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D772699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F10B6D6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F4328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6E6DF5C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B7AAB0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C0046B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1A5E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3C8D1A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1ED7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C2D8F40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ADD6F8D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C0D643D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28CB67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E43173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EDEBDA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21F52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6B6F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41C844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50AFBC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616990F4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29EAB90F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CCA34D0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58EA86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422A0426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60EE0E1A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279FF5A8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3E9FEB53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181398F6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42DFC59F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1DAD3DB4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1A24ED2C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………………………………………………………………………………………..</w:t>
      </w:r>
    </w:p>
    <w:p w14:paraId="15AB6F1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  <w:u w:val="single"/>
        </w:rPr>
        <w:t>OU</w:t>
      </w:r>
    </w:p>
    <w:p w14:paraId="6CD2022C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4FAA47FF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298DEC6" w14:textId="77777777"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DA7234D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200224DB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0D4C9DE8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4F529789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E8C3CD6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55069DF4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9E68D0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1CBD3B42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297143E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2C42352F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04A05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55545DD5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A12D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4D540B4C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58EF21D4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FF05FF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5CAC7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0DE2E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75A869C8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195BC9DE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F1ABBD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A5656D1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4D4BA4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2E5B7EE3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5C03B7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077AEA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03518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071F91F3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12ED5B1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5CC8CCE7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1E699F73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516B6F9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63765123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4D138E05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023C3BA6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BC8FD02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89F2E4A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DBFA154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5B9CE230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2C9E4100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E30769D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443482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1434590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7479531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50334F1E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5B6F1554" w14:textId="5393A38E" w:rsidR="00B2407A" w:rsidRPr="001F2397" w:rsidRDefault="00B2407A" w:rsidP="00B2407A">
      <w:pPr>
        <w:pStyle w:val="Standard"/>
      </w:pPr>
      <w:r w:rsidRPr="001F2397">
        <w:t>Date d’effet de l’accord-cadre : l’accord-cadre prend effet conformément à la date indiqué</w:t>
      </w:r>
      <w:r w:rsidR="009D066C">
        <w:t xml:space="preserve">e sur la lettre de notification, pour une durée de </w:t>
      </w:r>
      <w:r w:rsidR="00ED2976">
        <w:t>48</w:t>
      </w:r>
      <w:r w:rsidR="009D066C">
        <w:t xml:space="preserve"> mois</w:t>
      </w:r>
    </w:p>
    <w:p w14:paraId="4F9212C7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31E73F46" w14:textId="551D1C1E" w:rsidR="009D066C" w:rsidRPr="00A2106F" w:rsidRDefault="009D066C" w:rsidP="009D066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ED29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D2976">
        <w:rPr>
          <w:rFonts w:ascii="Tahoma" w:hAnsi="Tahoma" w:cs="Tahoma"/>
        </w:rPr>
        <w:instrText xml:space="preserve"> FORMCHECKBOX </w:instrText>
      </w:r>
      <w:r w:rsidR="00ED2976">
        <w:rPr>
          <w:rFonts w:ascii="Tahoma" w:hAnsi="Tahoma" w:cs="Tahoma"/>
        </w:rPr>
      </w:r>
      <w:r w:rsidR="00ED2976">
        <w:rPr>
          <w:rFonts w:ascii="Tahoma" w:hAnsi="Tahoma" w:cs="Tahoma"/>
        </w:rPr>
        <w:fldChar w:fldCharType="separate"/>
      </w:r>
      <w:r w:rsidR="00ED2976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ED297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D2976">
        <w:rPr>
          <w:rFonts w:ascii="Tahoma" w:hAnsi="Tahoma" w:cs="Tahoma"/>
        </w:rPr>
        <w:instrText xml:space="preserve"> FORMCHECKBOX </w:instrText>
      </w:r>
      <w:r w:rsidR="00ED2976">
        <w:rPr>
          <w:rFonts w:ascii="Tahoma" w:hAnsi="Tahoma" w:cs="Tahoma"/>
        </w:rPr>
      </w:r>
      <w:r w:rsidR="00ED2976">
        <w:rPr>
          <w:rFonts w:ascii="Tahoma" w:hAnsi="Tahoma" w:cs="Tahoma"/>
        </w:rPr>
        <w:fldChar w:fldCharType="separate"/>
      </w:r>
      <w:r w:rsidR="00ED2976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0F733840" w14:textId="77777777" w:rsidR="009D066C" w:rsidRPr="00A2106F" w:rsidRDefault="009D066C" w:rsidP="009D066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52419E3B" w14:textId="77777777" w:rsidR="009D066C" w:rsidRPr="00A2106F" w:rsidRDefault="009D066C" w:rsidP="009D066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A601301" w14:textId="77777777" w:rsidR="009D066C" w:rsidRPr="00A2106F" w:rsidRDefault="009D066C" w:rsidP="009D066C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12C5D17A" w14:textId="58CC9CF0" w:rsidR="009D066C" w:rsidRDefault="009D066C" w:rsidP="009D066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</w:p>
    <w:p w14:paraId="4A01ED11" w14:textId="17F771F2" w:rsidR="00053EE7" w:rsidRPr="009D066C" w:rsidRDefault="009D066C" w:rsidP="009D066C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Pr="009D066C">
        <w:rPr>
          <w:rFonts w:ascii="Tahoma" w:hAnsi="Tahoma" w:cs="Tahoma"/>
        </w:rPr>
        <w:t xml:space="preserve">urée des reconductions : </w:t>
      </w:r>
    </w:p>
    <w:p w14:paraId="46F08469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141484D1" w14:textId="77777777" w:rsidR="00B06D10" w:rsidRPr="00B06D10" w:rsidRDefault="00B06D10" w:rsidP="00B06D10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>L’accord-cadre prend effet conformément à la date indiquée sur la lettre de notification.</w:t>
      </w:r>
    </w:p>
    <w:p w14:paraId="5D68DF16" w14:textId="61BA6618" w:rsidR="00ED2976" w:rsidRPr="00B06D10" w:rsidRDefault="00ED2976" w:rsidP="00ED2976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</w:p>
    <w:p w14:paraId="6D832F87" w14:textId="61CB03A5" w:rsidR="00F87D32" w:rsidRDefault="00ED2976" w:rsidP="00ED2976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Date prévisionnelle de début d’exécution des prestations : </w:t>
      </w:r>
      <w:r>
        <w:rPr>
          <w:rFonts w:ascii="Tahoma" w:hAnsi="Tahoma" w:cs="Tahoma"/>
          <w:b/>
        </w:rPr>
        <w:t>1</w:t>
      </w:r>
      <w:r w:rsidRPr="0029093B">
        <w:rPr>
          <w:rFonts w:ascii="Tahoma" w:hAnsi="Tahoma" w:cs="Tahoma"/>
          <w:b/>
          <w:vertAlign w:val="superscript"/>
        </w:rPr>
        <w:t>er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janvier 2026</w:t>
      </w:r>
    </w:p>
    <w:p w14:paraId="5CC34CF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B6CBAE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54B36F1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58CDC43" w14:textId="77777777" w:rsidTr="00361EF0">
        <w:tc>
          <w:tcPr>
            <w:tcW w:w="10419" w:type="dxa"/>
            <w:shd w:val="clear" w:color="auto" w:fill="66CCFF"/>
          </w:tcPr>
          <w:p w14:paraId="51877B2A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17EAE6A9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299F9F96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6BBA0E30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31D0183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F3954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520728F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DF85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EB1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231E968D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3CAC93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B553A7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56F5C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678263D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103DBF79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2BE7428D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61F0DA89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6FFCA643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4A835924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2BFF9D36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83EE003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F2479D3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65629055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1147F050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0FDAE1F7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5B1B7D59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8A49726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D476225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668D215F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4F462422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50E51866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7FE5D80B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2F9E19C7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F4FC3D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218825F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514E2EA2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3F5FD890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5B03F2BD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4184221D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51D8A21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5948D46D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A0A3B87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559A9364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6154C01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1A1192B0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2F3538FD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7D80D97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268E1EDE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3542E94A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62FC9007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0E2E35B6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1DCF4071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2E7E0CE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04A809B1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D889063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3B17EB93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FB5366E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2F25B9A9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5CD24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1CB93E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4E24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87DF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6BE4DD1A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5505A1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69C2E9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0B35C33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7454F90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0320B6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0AC01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8AB6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7AE20F4A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4D7183A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5FB1836B" w14:textId="77777777">
        <w:tc>
          <w:tcPr>
            <w:tcW w:w="10277" w:type="dxa"/>
            <w:shd w:val="clear" w:color="auto" w:fill="66CCFF"/>
          </w:tcPr>
          <w:p w14:paraId="16D40ADD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380B967C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F98DB21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161B50C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30F71A05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bookmarkStart w:id="1" w:name="_Hlk191593806"/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12ADF3FB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  <w:bookmarkEnd w:id="1"/>
    </w:p>
    <w:p w14:paraId="3675A692" w14:textId="77777777" w:rsidR="00C63047" w:rsidRDefault="00C63047" w:rsidP="00C63047"/>
    <w:p w14:paraId="5A840654" w14:textId="77777777" w:rsidR="00F87D32" w:rsidRDefault="00F87D32" w:rsidP="00C63047"/>
    <w:p w14:paraId="15F3B5C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41929240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CED846F" w14:textId="42A70F8A" w:rsidR="0029631F" w:rsidRPr="00D92112" w:rsidRDefault="0029631F" w:rsidP="0029631F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8F57AD7" w14:textId="1EFE75DC" w:rsidR="00D92112" w:rsidRPr="00D92112" w:rsidRDefault="0029631F" w:rsidP="0029631F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C76867D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5A1230F7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06ED5F7B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5B74ACC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6161A61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38FEAFEA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1DAF7216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6EB87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353FA06B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64FA0901" w14:textId="5B404205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29631F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29631F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673846EC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7505CA96" w14:textId="229E6A2F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29631F">
        <w:rPr>
          <w:rFonts w:ascii="Tahoma" w:hAnsi="Tahoma" w:cs="Tahoma"/>
        </w:rPr>
        <w:t xml:space="preserve">, de la </w:t>
      </w:r>
      <w:r w:rsidRPr="00906232">
        <w:rPr>
          <w:rFonts w:ascii="Tahoma" w:hAnsi="Tahoma" w:cs="Tahoma"/>
        </w:rPr>
        <w:t>Logistique</w:t>
      </w:r>
      <w:r w:rsidR="0029631F">
        <w:rPr>
          <w:rFonts w:ascii="Tahoma" w:hAnsi="Tahoma" w:cs="Tahoma"/>
        </w:rPr>
        <w:t xml:space="preserve"> et du Biomédical</w:t>
      </w:r>
    </w:p>
    <w:p w14:paraId="7A39CA2F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160E6A48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421013B7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7DD118DC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59B3B7C4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5E9DC02E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64E286B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61570ACC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634618A9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132D0275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40C40E08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3C5B2658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0FDAC4DB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56BEB29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6CD62B1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6F3EE75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B3DEF69" w14:textId="77777777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AA3D45" w:rsidRPr="00D2655F">
        <w:rPr>
          <w:rFonts w:ascii="Tahoma" w:hAnsi="Tahoma" w:cs="Tahoma"/>
        </w:rPr>
        <w:t>6</w:t>
      </w:r>
    </w:p>
    <w:p w14:paraId="72168441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64DCAE2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1119717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1ADDF213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407C0427" w14:textId="77777777">
        <w:tc>
          <w:tcPr>
            <w:tcW w:w="10277" w:type="dxa"/>
            <w:shd w:val="clear" w:color="auto" w:fill="66CCFF"/>
          </w:tcPr>
          <w:p w14:paraId="4F9C7687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70B82BEC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647A022E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7B28BE2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7AD2987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291F0460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5F792AB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25C28204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2028967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265E05DE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0013DA23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4A424F1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829FC2D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BC54E8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D123B26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F73E5CF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C444191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1942BD3" w14:textId="77777777" w:rsidR="00D92112" w:rsidRDefault="00D92112" w:rsidP="0010284B">
      <w:pPr>
        <w:rPr>
          <w:rFonts w:ascii="Tahoma" w:hAnsi="Tahoma" w:cs="Tahoma"/>
        </w:rPr>
      </w:pPr>
    </w:p>
    <w:p w14:paraId="2C61F075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45271D3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29E58F45" w14:textId="77777777"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14:paraId="66B62387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747DED99" w14:textId="77777777"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14:paraId="1E10F494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0B839E1F" w14:textId="77777777"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14:paraId="5355C242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C0A4442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50E94921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20A756D3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EBA9C57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680C9E94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72C7FF6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1135E54C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5BAA61C9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3276394E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C8144A4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6334995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789A924C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5CEB5E2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C87D16A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1179A1C8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02403A12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69F30B6B" w14:textId="77777777" w:rsidR="0029631F" w:rsidRDefault="0029631F" w:rsidP="0029631F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2C09E53C" w14:textId="77777777" w:rsidR="0029631F" w:rsidRDefault="0029631F" w:rsidP="0029631F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Achats, de la Logistique</w:t>
      </w:r>
    </w:p>
    <w:p w14:paraId="69F57E17" w14:textId="12ABEEB7" w:rsidR="00180829" w:rsidRDefault="0029631F" w:rsidP="0029631F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09F32B26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50CB0EC5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9027DBA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F9DFA1A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A906D6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AC22E" w14:textId="77777777" w:rsidR="002D71A5" w:rsidRDefault="002D71A5">
      <w:r>
        <w:separator/>
      </w:r>
    </w:p>
  </w:endnote>
  <w:endnote w:type="continuationSeparator" w:id="0">
    <w:p w14:paraId="351BA2D7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356DD15C" w14:textId="77777777" w:rsidTr="00A2106F">
      <w:trPr>
        <w:tblHeader/>
      </w:trPr>
      <w:tc>
        <w:tcPr>
          <w:tcW w:w="2906" w:type="dxa"/>
          <w:shd w:val="clear" w:color="auto" w:fill="66CCFF"/>
        </w:tcPr>
        <w:p w14:paraId="1E91208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409AD50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0EEC70C7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1FAF2AFB" w14:textId="4085D8B7" w:rsidR="00D92112" w:rsidRPr="009F60F0" w:rsidRDefault="00D92112" w:rsidP="009D066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D255C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29631F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D255C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DAL00</w:t>
          </w:r>
          <w:r w:rsidR="0044528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8</w:t>
          </w:r>
          <w:r w:rsidR="00ED297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4</w:t>
          </w:r>
        </w:p>
      </w:tc>
      <w:tc>
        <w:tcPr>
          <w:tcW w:w="896" w:type="dxa"/>
          <w:shd w:val="clear" w:color="auto" w:fill="66CCFF"/>
          <w:vAlign w:val="center"/>
        </w:tcPr>
        <w:p w14:paraId="1E10AAD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0077A54C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D066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90D1341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55A85265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D066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1057E5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C508C" w14:textId="77777777" w:rsidR="002D71A5" w:rsidRDefault="002D71A5">
      <w:r>
        <w:separator/>
      </w:r>
    </w:p>
  </w:footnote>
  <w:footnote w:type="continuationSeparator" w:id="0">
    <w:p w14:paraId="3515FE64" w14:textId="77777777" w:rsidR="002D71A5" w:rsidRDefault="002D71A5">
      <w:r>
        <w:continuationSeparator/>
      </w:r>
    </w:p>
  </w:footnote>
  <w:footnote w:id="1">
    <w:p w14:paraId="3AF78473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44A0F935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392114">
    <w:abstractNumId w:val="0"/>
  </w:num>
  <w:num w:numId="2" w16cid:durableId="1648241430">
    <w:abstractNumId w:val="1"/>
  </w:num>
  <w:num w:numId="3" w16cid:durableId="1358772673">
    <w:abstractNumId w:val="2"/>
  </w:num>
  <w:num w:numId="4" w16cid:durableId="1933274130">
    <w:abstractNumId w:val="7"/>
  </w:num>
  <w:num w:numId="5" w16cid:durableId="2146119047">
    <w:abstractNumId w:val="5"/>
  </w:num>
  <w:num w:numId="6" w16cid:durableId="492528784">
    <w:abstractNumId w:val="0"/>
  </w:num>
  <w:num w:numId="7" w16cid:durableId="35667042">
    <w:abstractNumId w:val="0"/>
  </w:num>
  <w:num w:numId="8" w16cid:durableId="26106860">
    <w:abstractNumId w:val="3"/>
  </w:num>
  <w:num w:numId="9" w16cid:durableId="1173568079">
    <w:abstractNumId w:val="6"/>
  </w:num>
  <w:num w:numId="10" w16cid:durableId="918565861">
    <w:abstractNumId w:val="4"/>
  </w:num>
  <w:num w:numId="11" w16cid:durableId="26071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527A"/>
    <w:rsid w:val="0021797C"/>
    <w:rsid w:val="002224CA"/>
    <w:rsid w:val="00225A1A"/>
    <w:rsid w:val="002904AF"/>
    <w:rsid w:val="0029631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3706E"/>
    <w:rsid w:val="00445286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6252A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066C"/>
    <w:rsid w:val="009D4B60"/>
    <w:rsid w:val="009F05E6"/>
    <w:rsid w:val="009F60F0"/>
    <w:rsid w:val="00A01BE5"/>
    <w:rsid w:val="00A2106F"/>
    <w:rsid w:val="00A46FAB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5CC"/>
    <w:rsid w:val="00D25E1F"/>
    <w:rsid w:val="00D2655F"/>
    <w:rsid w:val="00D46BC7"/>
    <w:rsid w:val="00D759FB"/>
    <w:rsid w:val="00D92112"/>
    <w:rsid w:val="00D9469D"/>
    <w:rsid w:val="00DA1113"/>
    <w:rsid w:val="00E00627"/>
    <w:rsid w:val="00E47798"/>
    <w:rsid w:val="00E720E7"/>
    <w:rsid w:val="00EA6B42"/>
    <w:rsid w:val="00ED2976"/>
    <w:rsid w:val="00EE0FBC"/>
    <w:rsid w:val="00EE27AF"/>
    <w:rsid w:val="00EE7D41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7FC73F6D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F67BD-DF4A-4440-97F7-7A4F1E9B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1590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9</cp:revision>
  <cp:lastPrinted>2016-04-13T07:26:00Z</cp:lastPrinted>
  <dcterms:created xsi:type="dcterms:W3CDTF">2023-03-20T13:27:00Z</dcterms:created>
  <dcterms:modified xsi:type="dcterms:W3CDTF">2025-06-27T15:59:00Z</dcterms:modified>
</cp:coreProperties>
</file>